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A6" w:rsidRDefault="000E75A6" w:rsidP="000E75A6">
      <w:pPr>
        <w:autoSpaceDE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Al</w:t>
      </w:r>
    </w:p>
    <w:p w:rsidR="000E75A6" w:rsidRDefault="000E75A6" w:rsidP="000E75A6">
      <w:pPr>
        <w:autoSpaceDE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Comune di Gioia Tauro (RC)</w:t>
      </w:r>
    </w:p>
    <w:p w:rsidR="000E75A6" w:rsidRDefault="000E75A6" w:rsidP="000E75A6">
      <w:pPr>
        <w:autoSpaceDE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Ufficio Tecnico - Settore V </w:t>
      </w:r>
    </w:p>
    <w:p w:rsidR="000E75A6" w:rsidRDefault="000E75A6" w:rsidP="000E75A6">
      <w:pPr>
        <w:autoSpaceDE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PEC: </w:t>
      </w:r>
      <w:hyperlink r:id="rId6" w:history="1">
        <w:r w:rsidRPr="00312FC3">
          <w:rPr>
            <w:rStyle w:val="Collegamentoipertestuale"/>
          </w:rPr>
          <w:t>protocollogioiatauro@asmepec.it</w:t>
        </w:r>
      </w:hyperlink>
    </w:p>
    <w:p w:rsidR="002A6F89" w:rsidRDefault="002A6F89">
      <w:pPr>
        <w:spacing w:after="378"/>
        <w:ind w:right="2"/>
        <w:jc w:val="center"/>
      </w:pPr>
    </w:p>
    <w:p w:rsidR="002A6F89" w:rsidRPr="00FA0989" w:rsidRDefault="00A26725">
      <w:pPr>
        <w:spacing w:after="414"/>
        <w:rPr>
          <w:color w:val="FF0000"/>
        </w:rPr>
      </w:pPr>
      <w:r w:rsidRPr="00FA0989">
        <w:rPr>
          <w:rFonts w:ascii="Arial" w:eastAsia="Arial" w:hAnsi="Arial" w:cs="Arial"/>
          <w:b/>
          <w:color w:val="FF0000"/>
          <w:sz w:val="20"/>
        </w:rPr>
        <w:t xml:space="preserve">ALLEGATO 1 </w:t>
      </w:r>
    </w:p>
    <w:p w:rsidR="002A6F89" w:rsidRDefault="00A26725">
      <w:pPr>
        <w:spacing w:after="107" w:line="250" w:lineRule="auto"/>
        <w:ind w:left="-5" w:hanging="10"/>
      </w:pPr>
      <w:r>
        <w:rPr>
          <w:rFonts w:ascii="Arial" w:eastAsia="Arial" w:hAnsi="Arial" w:cs="Arial"/>
          <w:b/>
          <w:sz w:val="24"/>
        </w:rPr>
        <w:t xml:space="preserve">                                             DOMANDA DI PARTECIPAZIONE</w:t>
      </w:r>
    </w:p>
    <w:p w:rsidR="001146EB" w:rsidRPr="001146EB" w:rsidRDefault="001146EB" w:rsidP="001146EB">
      <w:pPr>
        <w:spacing w:after="331" w:line="249" w:lineRule="auto"/>
        <w:ind w:left="345"/>
        <w:jc w:val="both"/>
        <w:rPr>
          <w:rFonts w:ascii="Trebuchet MS" w:eastAsia="Trebuchet MS" w:hAnsi="Trebuchet MS" w:cs="Trebuchet MS"/>
          <w:b/>
        </w:rPr>
      </w:pPr>
      <w:r w:rsidRPr="001146EB">
        <w:rPr>
          <w:rFonts w:ascii="Trebuchet MS" w:eastAsia="Trebuchet MS" w:hAnsi="Trebuchet MS" w:cs="Trebuchet MS"/>
          <w:b/>
        </w:rPr>
        <w:t>AVVISO PUBBLICO PER LA CONCESSIONE IN COMODATO D’USO GRATUITO DI IMMOBILI COMUNALI PER LA GESTIONE DI ATTIVITA’ SOCIO-CULTURALI AI SENSI DELL ’ART. 71, SECONDO COMMA DEL CODICE DEL TERZO SETTORE (D.LGS 3 LUGLIO 2017, N. 117 E SS.MM.II.), PER LA DURATA DI ANNI 10 AD ENTI DEL TERZO SETTORE.</w:t>
      </w:r>
    </w:p>
    <w:p w:rsidR="002A6F89" w:rsidRDefault="00A26725">
      <w:pPr>
        <w:spacing w:after="257"/>
        <w:ind w:left="12" w:right="7" w:hanging="10"/>
        <w:jc w:val="center"/>
      </w:pPr>
      <w:r>
        <w:rPr>
          <w:rFonts w:ascii="Trebuchet MS" w:eastAsia="Trebuchet MS" w:hAnsi="Trebuchet MS" w:cs="Trebuchet MS"/>
        </w:rPr>
        <w:t xml:space="preserve">Dichiarazione sostitutiva ai sensi degli artt. </w:t>
      </w:r>
      <w:proofErr w:type="gramStart"/>
      <w:r>
        <w:rPr>
          <w:rFonts w:ascii="Trebuchet MS" w:eastAsia="Trebuchet MS" w:hAnsi="Trebuchet MS" w:cs="Trebuchet MS"/>
        </w:rPr>
        <w:t>46</w:t>
      </w:r>
      <w:proofErr w:type="gramEnd"/>
      <w:r>
        <w:rPr>
          <w:rFonts w:ascii="Trebuchet MS" w:eastAsia="Trebuchet MS" w:hAnsi="Trebuchet MS" w:cs="Trebuchet MS"/>
        </w:rPr>
        <w:t xml:space="preserve"> e 47 del D.P.R. n. 445/2000 e ss. </w:t>
      </w:r>
      <w:proofErr w:type="spellStart"/>
      <w:r>
        <w:rPr>
          <w:rFonts w:ascii="Trebuchet MS" w:eastAsia="Trebuchet MS" w:hAnsi="Trebuchet MS" w:cs="Trebuchet MS"/>
        </w:rPr>
        <w:t>mm.ii</w:t>
      </w:r>
      <w:proofErr w:type="spellEnd"/>
      <w:r>
        <w:rPr>
          <w:rFonts w:ascii="Trebuchet MS" w:eastAsia="Trebuchet MS" w:hAnsi="Trebuchet MS" w:cs="Trebuchet MS"/>
        </w:rPr>
        <w:t>.</w:t>
      </w:r>
    </w:p>
    <w:p w:rsidR="002A6F89" w:rsidRDefault="00A26725">
      <w:pPr>
        <w:spacing w:after="10" w:line="248" w:lineRule="auto"/>
        <w:ind w:left="-5" w:hanging="10"/>
        <w:jc w:val="both"/>
      </w:pPr>
      <w:r>
        <w:rPr>
          <w:rFonts w:ascii="Trebuchet MS" w:eastAsia="Trebuchet MS" w:hAnsi="Trebuchet MS" w:cs="Trebuchet MS"/>
        </w:rPr>
        <w:t>(</w:t>
      </w:r>
      <w:r>
        <w:rPr>
          <w:rFonts w:ascii="Trebuchet MS" w:eastAsia="Trebuchet MS" w:hAnsi="Trebuchet MS" w:cs="Trebuchet MS"/>
          <w:i/>
        </w:rPr>
        <w:t xml:space="preserve">ai sensi dell'art. 38 del medesimo DPR 445/2000 e </w:t>
      </w:r>
      <w:proofErr w:type="spellStart"/>
      <w:r>
        <w:rPr>
          <w:rFonts w:ascii="Trebuchet MS" w:eastAsia="Trebuchet MS" w:hAnsi="Trebuchet MS" w:cs="Trebuchet MS"/>
          <w:i/>
        </w:rPr>
        <w:t>ss.mm.ii</w:t>
      </w:r>
      <w:proofErr w:type="spellEnd"/>
      <w:r>
        <w:rPr>
          <w:rFonts w:ascii="Trebuchet MS" w:eastAsia="Trebuchet MS" w:hAnsi="Trebuchet MS" w:cs="Trebuchet MS"/>
          <w:i/>
        </w:rPr>
        <w:t xml:space="preserve">. La presente dichiarazione non </w:t>
      </w:r>
      <w:proofErr w:type="gramStart"/>
      <w:r>
        <w:rPr>
          <w:rFonts w:ascii="Trebuchet MS" w:eastAsia="Trebuchet MS" w:hAnsi="Trebuchet MS" w:cs="Trebuchet MS"/>
          <w:i/>
        </w:rPr>
        <w:t>necessita di</w:t>
      </w:r>
      <w:proofErr w:type="gramEnd"/>
      <w:r>
        <w:rPr>
          <w:rFonts w:ascii="Trebuchet MS" w:eastAsia="Trebuchet MS" w:hAnsi="Trebuchet MS" w:cs="Trebuchet MS"/>
          <w:i/>
        </w:rPr>
        <w:t xml:space="preserve"> autenticazione a condizione che sia unita di fotocopia non autenticata del documento di identità del sottoscrittore</w:t>
      </w:r>
      <w:r>
        <w:rPr>
          <w:rFonts w:ascii="Trebuchet MS" w:eastAsia="Trebuchet MS" w:hAnsi="Trebuchet MS" w:cs="Trebuchet MS"/>
        </w:rPr>
        <w:t xml:space="preserve">) </w:t>
      </w:r>
    </w:p>
    <w:p w:rsidR="00581B2B" w:rsidRDefault="00581B2B">
      <w:pPr>
        <w:spacing w:after="0" w:line="349" w:lineRule="auto"/>
        <w:ind w:left="-5" w:right="114" w:hanging="10"/>
        <w:jc w:val="both"/>
        <w:rPr>
          <w:rFonts w:ascii="Trebuchet MS" w:eastAsia="Trebuchet MS" w:hAnsi="Trebuchet MS" w:cs="Trebuchet MS"/>
        </w:rPr>
      </w:pPr>
    </w:p>
    <w:p w:rsidR="002A6F89" w:rsidRDefault="00A26725">
      <w:pPr>
        <w:spacing w:after="0" w:line="349" w:lineRule="auto"/>
        <w:ind w:left="-5" w:right="114" w:hanging="10"/>
        <w:jc w:val="both"/>
      </w:pPr>
      <w:r>
        <w:rPr>
          <w:rFonts w:ascii="Trebuchet MS" w:eastAsia="Trebuchet MS" w:hAnsi="Trebuchet MS" w:cs="Trebuchet MS"/>
        </w:rPr>
        <w:t>Il/</w:t>
      </w:r>
      <w:proofErr w:type="gramStart"/>
      <w:r>
        <w:rPr>
          <w:rFonts w:ascii="Trebuchet MS" w:eastAsia="Trebuchet MS" w:hAnsi="Trebuchet MS" w:cs="Trebuchet MS"/>
        </w:rPr>
        <w:t>la</w:t>
      </w:r>
      <w:proofErr w:type="gramEnd"/>
      <w:r>
        <w:rPr>
          <w:rFonts w:ascii="Trebuchet MS" w:eastAsia="Trebuchet MS" w:hAnsi="Trebuchet MS" w:cs="Trebuchet MS"/>
        </w:rPr>
        <w:t xml:space="preserve"> sottoscritto/a........................................……..nato/a </w:t>
      </w:r>
      <w:proofErr w:type="spellStart"/>
      <w:r>
        <w:rPr>
          <w:rFonts w:ascii="Trebuchet MS" w:eastAsia="Trebuchet MS" w:hAnsi="Trebuchet MS" w:cs="Trebuchet MS"/>
        </w:rPr>
        <w:t>a</w:t>
      </w:r>
      <w:proofErr w:type="spellEnd"/>
      <w:r>
        <w:rPr>
          <w:rFonts w:ascii="Trebuchet MS" w:eastAsia="Trebuchet MS" w:hAnsi="Trebuchet MS" w:cs="Trebuchet MS"/>
        </w:rPr>
        <w:t xml:space="preserve"> ….........................…………. il …………………………………….C.F………………………………………………………………………………………………………...</w:t>
      </w:r>
    </w:p>
    <w:p w:rsidR="002A6F89" w:rsidRDefault="00A26725">
      <w:pPr>
        <w:spacing w:after="107" w:line="248" w:lineRule="auto"/>
        <w:ind w:left="-5" w:hanging="10"/>
        <w:jc w:val="both"/>
      </w:pPr>
      <w:r>
        <w:rPr>
          <w:rFonts w:ascii="Trebuchet MS" w:eastAsia="Trebuchet MS" w:hAnsi="Trebuchet MS" w:cs="Trebuchet MS"/>
        </w:rPr>
        <w:t>rappresentate legale dell’Associazione (</w:t>
      </w:r>
      <w:r>
        <w:rPr>
          <w:rFonts w:ascii="Trebuchet MS" w:eastAsia="Trebuchet MS" w:hAnsi="Trebuchet MS" w:cs="Trebuchet MS"/>
          <w:i/>
        </w:rPr>
        <w:t xml:space="preserve">inserire l'esatta denominazione come da Statuto/atto costitutivo) </w:t>
      </w:r>
    </w:p>
    <w:p w:rsidR="002A6F89" w:rsidRDefault="00A26725">
      <w:pPr>
        <w:spacing w:after="0" w:line="349" w:lineRule="auto"/>
        <w:ind w:left="-5" w:right="13" w:hanging="10"/>
        <w:jc w:val="both"/>
      </w:pPr>
      <w:r>
        <w:rPr>
          <w:rFonts w:ascii="Trebuchet MS" w:eastAsia="Trebuchet MS" w:hAnsi="Trebuchet MS" w:cs="Trebuchet MS"/>
        </w:rPr>
        <w:t xml:space="preserve">…..................................................................................................................... Con sede legale in via/Piazza..................................    </w:t>
      </w:r>
      <w:proofErr w:type="gramStart"/>
      <w:r>
        <w:rPr>
          <w:rFonts w:ascii="Trebuchet MS" w:eastAsia="Trebuchet MS" w:hAnsi="Trebuchet MS" w:cs="Trebuchet MS"/>
        </w:rPr>
        <w:t>.cap</w:t>
      </w:r>
      <w:proofErr w:type="gramEnd"/>
      <w:r>
        <w:rPr>
          <w:rFonts w:ascii="Trebuchet MS" w:eastAsia="Trebuchet MS" w:hAnsi="Trebuchet MS" w:cs="Trebuchet MS"/>
        </w:rPr>
        <w:t>.................</w:t>
      </w:r>
      <w:proofErr w:type="gramStart"/>
      <w:r>
        <w:rPr>
          <w:rFonts w:ascii="Trebuchet MS" w:eastAsia="Trebuchet MS" w:hAnsi="Trebuchet MS" w:cs="Trebuchet MS"/>
        </w:rPr>
        <w:t>Comune</w:t>
      </w:r>
      <w:proofErr w:type="gramEnd"/>
      <w:r>
        <w:rPr>
          <w:rFonts w:ascii="Trebuchet MS" w:eastAsia="Trebuchet MS" w:hAnsi="Trebuchet MS" w:cs="Trebuchet MS"/>
        </w:rPr>
        <w:t xml:space="preserve"> ….……………….....................</w:t>
      </w:r>
    </w:p>
    <w:p w:rsidR="002A6F89" w:rsidRDefault="00A26725">
      <w:pPr>
        <w:spacing w:after="374" w:line="349" w:lineRule="auto"/>
        <w:ind w:left="-5" w:right="227" w:hanging="10"/>
      </w:pPr>
      <w:proofErr w:type="gramStart"/>
      <w:r>
        <w:rPr>
          <w:rFonts w:ascii="Trebuchet MS" w:eastAsia="Trebuchet MS" w:hAnsi="Trebuchet MS" w:cs="Trebuchet MS"/>
        </w:rPr>
        <w:t>(.</w:t>
      </w:r>
      <w:proofErr w:type="gramEnd"/>
      <w:r>
        <w:rPr>
          <w:rFonts w:ascii="Trebuchet MS" w:eastAsia="Trebuchet MS" w:hAnsi="Trebuchet MS" w:cs="Trebuchet MS"/>
        </w:rPr>
        <w:t>...) telefono............................................mail ….....................……………………………........... PEC........................................................................................……………...........…  Codice Fiscale …......................………......Partita IVA................................................</w:t>
      </w:r>
    </w:p>
    <w:p w:rsidR="002A6F89" w:rsidRDefault="00A26725">
      <w:pPr>
        <w:spacing w:after="108" w:line="248" w:lineRule="auto"/>
        <w:ind w:left="-5" w:right="13" w:hanging="10"/>
        <w:jc w:val="both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</w:rPr>
        <w:t>in qualità di</w:t>
      </w:r>
      <w:proofErr w:type="gramEnd"/>
      <w:r>
        <w:rPr>
          <w:rFonts w:ascii="Trebuchet MS" w:eastAsia="Trebuchet MS" w:hAnsi="Trebuchet MS" w:cs="Trebuchet MS"/>
        </w:rPr>
        <w:t xml:space="preserve"> soggetto titolare del progetto </w:t>
      </w:r>
    </w:p>
    <w:p w:rsidR="00D15430" w:rsidRDefault="00D15430" w:rsidP="00D15430">
      <w:pPr>
        <w:widowControl w:val="0"/>
        <w:spacing w:before="240" w:after="240" w:line="360" w:lineRule="auto"/>
        <w:jc w:val="center"/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</w:pPr>
      <w:r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  <w:t>PRESO ATTO</w:t>
      </w:r>
    </w:p>
    <w:p w:rsidR="00D15430" w:rsidRPr="00D15430" w:rsidRDefault="00D15430" w:rsidP="00D15430">
      <w:pPr>
        <w:spacing w:after="108" w:line="248" w:lineRule="auto"/>
        <w:ind w:left="-5" w:right="13" w:hanging="10"/>
        <w:jc w:val="both"/>
        <w:rPr>
          <w:rFonts w:ascii="Trebuchet MS" w:eastAsia="Trebuchet MS" w:hAnsi="Trebuchet MS" w:cs="Trebuchet MS"/>
        </w:rPr>
      </w:pPr>
      <w:proofErr w:type="gramStart"/>
      <w:r w:rsidRPr="00D15430">
        <w:rPr>
          <w:rFonts w:ascii="Trebuchet MS" w:eastAsia="Trebuchet MS" w:hAnsi="Trebuchet MS" w:cs="Trebuchet MS"/>
        </w:rPr>
        <w:t>di</w:t>
      </w:r>
      <w:proofErr w:type="gramEnd"/>
      <w:r w:rsidRPr="00D15430">
        <w:rPr>
          <w:rFonts w:ascii="Trebuchet MS" w:eastAsia="Trebuchet MS" w:hAnsi="Trebuchet MS" w:cs="Trebuchet MS"/>
        </w:rPr>
        <w:t xml:space="preserve"> tutte le condizioni e dei termini di partecipazione stabiliti </w:t>
      </w:r>
      <w:r w:rsidRPr="00D15430">
        <w:rPr>
          <w:rFonts w:ascii="Trebuchet MS" w:eastAsia="Trebuchet MS" w:hAnsi="Trebuchet MS" w:cs="Trebuchet MS"/>
        </w:rPr>
        <w:t>nell’avviso pubblico</w:t>
      </w:r>
      <w:r w:rsidRPr="00D15430">
        <w:rPr>
          <w:rFonts w:ascii="Trebuchet MS" w:eastAsia="Trebuchet MS" w:hAnsi="Trebuchet MS" w:cs="Trebuchet MS"/>
        </w:rPr>
        <w:t xml:space="preserve"> in data ……/……/………… </w:t>
      </w:r>
      <w:bookmarkStart w:id="0" w:name="_GoBack"/>
      <w:bookmarkEnd w:id="0"/>
      <w:r w:rsidRPr="00D15430">
        <w:rPr>
          <w:rFonts w:ascii="Trebuchet MS" w:eastAsia="Trebuchet MS" w:hAnsi="Trebuchet MS" w:cs="Trebuchet MS"/>
        </w:rPr>
        <w:t>sul sito internet del Comune di Gioia Tauro (RC)</w:t>
      </w:r>
    </w:p>
    <w:p w:rsidR="00D15430" w:rsidRDefault="00D15430">
      <w:pPr>
        <w:spacing w:after="108" w:line="248" w:lineRule="auto"/>
        <w:ind w:left="-5" w:right="13" w:hanging="10"/>
        <w:jc w:val="both"/>
      </w:pPr>
    </w:p>
    <w:p w:rsidR="002A6F89" w:rsidRDefault="00A26725">
      <w:pPr>
        <w:spacing w:after="96"/>
        <w:ind w:left="12" w:right="1" w:hanging="10"/>
        <w:jc w:val="center"/>
      </w:pPr>
      <w:r>
        <w:rPr>
          <w:rFonts w:ascii="Trebuchet MS" w:eastAsia="Trebuchet MS" w:hAnsi="Trebuchet MS" w:cs="Trebuchet MS"/>
        </w:rPr>
        <w:t>CHIEDE</w:t>
      </w:r>
    </w:p>
    <w:p w:rsidR="002A6F89" w:rsidRDefault="00A26725" w:rsidP="001146EB">
      <w:pPr>
        <w:spacing w:after="108" w:line="248" w:lineRule="auto"/>
        <w:ind w:left="-5" w:right="13" w:hanging="10"/>
        <w:jc w:val="both"/>
      </w:pPr>
      <w:r>
        <w:rPr>
          <w:rFonts w:ascii="Trebuchet MS" w:eastAsia="Trebuchet MS" w:hAnsi="Trebuchet MS" w:cs="Trebuchet MS"/>
        </w:rPr>
        <w:t xml:space="preserve">di partecipare alla selezione per la redazione di una graduatoria finalizzata alla </w:t>
      </w:r>
      <w:r>
        <w:rPr>
          <w:rFonts w:ascii="Trebuchet MS" w:eastAsia="Trebuchet MS" w:hAnsi="Trebuchet MS" w:cs="Trebuchet MS"/>
          <w:sz w:val="24"/>
        </w:rPr>
        <w:t>conces</w:t>
      </w:r>
      <w:r w:rsidR="00F60FCB">
        <w:rPr>
          <w:rFonts w:ascii="Trebuchet MS" w:eastAsia="Trebuchet MS" w:hAnsi="Trebuchet MS" w:cs="Trebuchet MS"/>
          <w:sz w:val="24"/>
        </w:rPr>
        <w:t>sione in comodato gratuito</w:t>
      </w:r>
      <w:r w:rsidR="008069B0">
        <w:rPr>
          <w:rFonts w:ascii="Trebuchet MS" w:eastAsia="Trebuchet MS" w:hAnsi="Trebuchet MS" w:cs="Trebuchet MS"/>
          <w:sz w:val="24"/>
        </w:rPr>
        <w:t xml:space="preserve"> </w:t>
      </w:r>
      <w:r w:rsidR="001146EB">
        <w:rPr>
          <w:rFonts w:ascii="Trebuchet MS" w:eastAsia="Trebuchet MS" w:hAnsi="Trebuchet MS" w:cs="Trebuchet MS"/>
          <w:sz w:val="24"/>
        </w:rPr>
        <w:t>dei beni immobili indicati nell’avviso pubblico per la gestione di attività socio culturali</w:t>
      </w:r>
    </w:p>
    <w:p w:rsidR="001146EB" w:rsidRPr="001146EB" w:rsidRDefault="001146EB" w:rsidP="001146EB">
      <w:pPr>
        <w:suppressAutoHyphens/>
        <w:spacing w:before="119" w:after="0" w:line="238" w:lineRule="atLeast"/>
        <w:jc w:val="center"/>
        <w:rPr>
          <w:rFonts w:ascii="Trebuchet MS" w:eastAsia="Times New Roman" w:hAnsi="Trebuchet MS" w:cs="Trebuchet MS"/>
          <w:lang w:eastAsia="zh-CN"/>
        </w:rPr>
      </w:pPr>
      <w:r w:rsidRPr="001146EB">
        <w:rPr>
          <w:rFonts w:ascii="Trebuchet MS" w:eastAsia="Times New Roman" w:hAnsi="Trebuchet MS" w:cs="Trebuchet MS"/>
          <w:lang w:eastAsia="zh-CN"/>
        </w:rPr>
        <w:t>ALLEGA</w:t>
      </w: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lang w:eastAsia="zh-CN"/>
        </w:rPr>
      </w:pPr>
      <w:r w:rsidRPr="001146EB">
        <w:rPr>
          <w:rFonts w:ascii="Trebuchet MS" w:eastAsia="Times New Roman" w:hAnsi="Trebuchet MS" w:cs="Trebuchet MS"/>
          <w:lang w:eastAsia="zh-CN"/>
        </w:rPr>
        <w:lastRenderedPageBreak/>
        <w:t>alla presente istanza:</w:t>
      </w: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lang w:eastAsia="zh-CN"/>
        </w:rPr>
      </w:pPr>
    </w:p>
    <w:p w:rsidR="001146EB" w:rsidRPr="001146EB" w:rsidRDefault="001146EB" w:rsidP="001146E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rebuchet MS" w:eastAsia="Times New Roman" w:hAnsi="Trebuchet MS" w:cs="Trebuchet MS"/>
          <w:b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b/>
          <w:color w:val="auto"/>
          <w:lang w:eastAsia="zh-CN"/>
        </w:rPr>
        <w:t>descrizione dettagliata delle</w:t>
      </w:r>
      <w:proofErr w:type="gramStart"/>
      <w:r w:rsidRPr="001146EB">
        <w:rPr>
          <w:rFonts w:ascii="Trebuchet MS" w:eastAsia="Times New Roman" w:hAnsi="Trebuchet MS" w:cs="Trebuchet MS"/>
          <w:b/>
          <w:color w:val="auto"/>
          <w:lang w:eastAsia="zh-CN"/>
        </w:rPr>
        <w:t xml:space="preserve">  </w:t>
      </w:r>
      <w:proofErr w:type="gramEnd"/>
      <w:r w:rsidRPr="001146EB">
        <w:rPr>
          <w:rFonts w:ascii="Trebuchet MS" w:eastAsia="Times New Roman" w:hAnsi="Trebuchet MS" w:cs="Trebuchet MS"/>
          <w:b/>
          <w:color w:val="auto"/>
          <w:lang w:eastAsia="zh-CN"/>
        </w:rPr>
        <w:t xml:space="preserve">attività socio-culturali </w:t>
      </w:r>
      <w:r>
        <w:rPr>
          <w:rFonts w:ascii="Trebuchet MS" w:eastAsia="Times New Roman" w:hAnsi="Trebuchet MS" w:cs="Trebuchet MS"/>
          <w:b/>
          <w:color w:val="auto"/>
          <w:lang w:eastAsia="zh-CN"/>
        </w:rPr>
        <w:t>che si intendono realizzare nell’immobile</w:t>
      </w:r>
      <w:r w:rsidRPr="001146EB">
        <w:rPr>
          <w:rFonts w:ascii="Trebuchet MS" w:eastAsia="Times New Roman" w:hAnsi="Trebuchet MS" w:cs="Trebuchet MS"/>
          <w:b/>
          <w:color w:val="auto"/>
          <w:lang w:eastAsia="zh-CN"/>
        </w:rPr>
        <w:t>;</w:t>
      </w:r>
    </w:p>
    <w:p w:rsidR="001146EB" w:rsidRPr="001146EB" w:rsidRDefault="001146EB" w:rsidP="001146EB">
      <w:pPr>
        <w:suppressAutoHyphens/>
        <w:spacing w:after="0" w:line="240" w:lineRule="auto"/>
        <w:ind w:left="720"/>
        <w:jc w:val="both"/>
        <w:rPr>
          <w:rFonts w:ascii="Trebuchet MS" w:eastAsia="Times New Roman" w:hAnsi="Trebuchet MS" w:cs="Trebuchet MS"/>
          <w:b/>
          <w:color w:val="auto"/>
          <w:lang w:eastAsia="zh-CN"/>
        </w:rPr>
      </w:pPr>
    </w:p>
    <w:p w:rsidR="001146EB" w:rsidRPr="001146EB" w:rsidRDefault="001146EB" w:rsidP="001146E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b/>
          <w:lang w:eastAsia="zh-CN"/>
        </w:rPr>
        <w:t>dettagliata relazione economico/finanziaria (entrate e uscite) delle attività programmate</w:t>
      </w:r>
      <w:r w:rsidRPr="001146EB">
        <w:rPr>
          <w:rFonts w:ascii="Trebuchet MS" w:eastAsia="Times New Roman" w:hAnsi="Trebuchet MS" w:cs="Trebuchet MS"/>
          <w:b/>
          <w:bCs/>
          <w:lang w:eastAsia="zh-CN"/>
        </w:rPr>
        <w:t>;</w:t>
      </w:r>
    </w:p>
    <w:p w:rsidR="001146EB" w:rsidRPr="001146EB" w:rsidRDefault="001146EB" w:rsidP="001146EB">
      <w:pPr>
        <w:suppressAutoHyphens/>
        <w:spacing w:after="0" w:line="240" w:lineRule="auto"/>
        <w:ind w:left="720"/>
        <w:jc w:val="both"/>
        <w:rPr>
          <w:rFonts w:ascii="Trebuchet MS" w:eastAsia="Times New Roman" w:hAnsi="Trebuchet MS" w:cs="Trebuchet MS"/>
          <w:color w:val="auto"/>
          <w:lang w:eastAsia="zh-CN"/>
        </w:rPr>
      </w:pPr>
    </w:p>
    <w:p w:rsidR="001146EB" w:rsidRPr="001146EB" w:rsidRDefault="001146EB" w:rsidP="001146E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rebuchet MS" w:eastAsia="Times New Roman" w:hAnsi="Trebuchet MS" w:cs="Trebuchet MS"/>
          <w:b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b/>
          <w:lang w:eastAsia="zh-CN"/>
        </w:rPr>
        <w:t>curriculum dell’attività svolta nell’ultimo triennio;</w:t>
      </w:r>
    </w:p>
    <w:p w:rsidR="001146EB" w:rsidRPr="001146EB" w:rsidRDefault="001146EB" w:rsidP="001146EB">
      <w:pPr>
        <w:suppressAutoHyphens/>
        <w:spacing w:after="0" w:line="240" w:lineRule="auto"/>
        <w:ind w:left="720"/>
        <w:jc w:val="both"/>
        <w:rPr>
          <w:rFonts w:ascii="Trebuchet MS" w:eastAsia="Times New Roman" w:hAnsi="Trebuchet MS" w:cs="Trebuchet MS"/>
          <w:b/>
          <w:color w:val="auto"/>
          <w:lang w:eastAsia="zh-CN"/>
        </w:rPr>
      </w:pPr>
    </w:p>
    <w:p w:rsidR="001146EB" w:rsidRPr="001146EB" w:rsidRDefault="001146EB" w:rsidP="001146EB">
      <w:pPr>
        <w:numPr>
          <w:ilvl w:val="0"/>
          <w:numId w:val="4"/>
        </w:numPr>
        <w:suppressAutoHyphens/>
        <w:spacing w:before="57" w:after="0" w:line="240" w:lineRule="auto"/>
        <w:rPr>
          <w:rFonts w:ascii="Trebuchet MS" w:eastAsia="Times New Roman" w:hAnsi="Trebuchet MS" w:cs="Trebuchet MS"/>
          <w:b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b/>
          <w:color w:val="auto"/>
          <w:lang w:eastAsia="zh-CN"/>
        </w:rPr>
        <w:t>copia del documento di identità, in corso di validità, del legale rappresentante;</w:t>
      </w:r>
    </w:p>
    <w:p w:rsidR="001146EB" w:rsidRPr="001146EB" w:rsidRDefault="001146EB" w:rsidP="001146EB">
      <w:pPr>
        <w:suppressAutoHyphens/>
        <w:spacing w:before="57" w:after="0" w:line="240" w:lineRule="auto"/>
        <w:ind w:left="720"/>
        <w:rPr>
          <w:rFonts w:ascii="Trebuchet MS" w:eastAsia="Times New Roman" w:hAnsi="Trebuchet MS" w:cs="Trebuchet MS"/>
          <w:b/>
          <w:color w:val="auto"/>
          <w:lang w:eastAsia="zh-CN"/>
        </w:rPr>
      </w:pPr>
    </w:p>
    <w:p w:rsidR="001146EB" w:rsidRPr="001146EB" w:rsidRDefault="001146EB" w:rsidP="001146EB">
      <w:pPr>
        <w:numPr>
          <w:ilvl w:val="0"/>
          <w:numId w:val="4"/>
        </w:numPr>
        <w:suppressAutoHyphens/>
        <w:spacing w:before="57" w:after="0" w:line="240" w:lineRule="auto"/>
        <w:rPr>
          <w:rFonts w:ascii="Trebuchet MS" w:eastAsia="Times New Roman" w:hAnsi="Trebuchet MS" w:cs="Trebuchet MS"/>
          <w:b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b/>
          <w:color w:val="auto"/>
          <w:lang w:eastAsia="zh-CN"/>
        </w:rPr>
        <w:t>copia dell'atto costitutivo e/o statuto del soggetto richiedente;</w:t>
      </w:r>
    </w:p>
    <w:p w:rsidR="001146EB" w:rsidRPr="001146EB" w:rsidRDefault="001146EB" w:rsidP="001146EB">
      <w:pPr>
        <w:suppressAutoHyphens/>
        <w:spacing w:before="57" w:after="0" w:line="240" w:lineRule="auto"/>
        <w:ind w:left="720"/>
        <w:rPr>
          <w:rFonts w:ascii="Trebuchet MS" w:eastAsia="Times New Roman" w:hAnsi="Trebuchet MS" w:cs="Trebuchet MS"/>
          <w:b/>
          <w:color w:val="auto"/>
          <w:lang w:eastAsia="zh-CN"/>
        </w:rPr>
      </w:pPr>
    </w:p>
    <w:p w:rsidR="001146EB" w:rsidRPr="001146EB" w:rsidRDefault="001146EB" w:rsidP="001146EB">
      <w:pPr>
        <w:numPr>
          <w:ilvl w:val="0"/>
          <w:numId w:val="4"/>
        </w:numPr>
        <w:suppressAutoHyphens/>
        <w:spacing w:before="57" w:after="0" w:line="238" w:lineRule="atLeast"/>
        <w:rPr>
          <w:rFonts w:ascii="Trebuchet MS" w:eastAsia="Times New Roman" w:hAnsi="Trebuchet MS" w:cs="Trebuchet MS"/>
          <w:b/>
          <w:lang w:eastAsia="zh-CN"/>
        </w:rPr>
      </w:pPr>
      <w:r w:rsidRPr="001146EB">
        <w:rPr>
          <w:rFonts w:ascii="Trebuchet MS" w:eastAsia="Times New Roman" w:hAnsi="Trebuchet MS" w:cs="Trebuchet MS"/>
          <w:b/>
          <w:lang w:eastAsia="zh-CN"/>
        </w:rPr>
        <w:t>ove previsto dallo statuto o atto costitutivo, la copia del verbale di approvazione del progetto presentato da parte degli organi assembleari;</w:t>
      </w:r>
    </w:p>
    <w:p w:rsidR="001146EB" w:rsidRPr="001146EB" w:rsidRDefault="001146EB" w:rsidP="001146EB">
      <w:pPr>
        <w:suppressAutoHyphens/>
        <w:spacing w:before="57" w:after="0" w:line="238" w:lineRule="atLeast"/>
        <w:ind w:left="1080"/>
        <w:rPr>
          <w:rFonts w:ascii="Trebuchet MS" w:eastAsia="Times New Roman" w:hAnsi="Trebuchet MS" w:cs="Trebuchet MS"/>
          <w:b/>
          <w:lang w:eastAsia="zh-CN"/>
        </w:rPr>
      </w:pPr>
    </w:p>
    <w:p w:rsidR="001146EB" w:rsidRPr="001146EB" w:rsidRDefault="001146EB" w:rsidP="005B2859">
      <w:pPr>
        <w:suppressAutoHyphens/>
        <w:spacing w:before="57" w:after="0" w:line="238" w:lineRule="atLeast"/>
        <w:ind w:left="720"/>
        <w:jc w:val="center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DICHIARA</w:t>
      </w:r>
    </w:p>
    <w:p w:rsidR="001146EB" w:rsidRPr="001146EB" w:rsidRDefault="001146EB" w:rsidP="001146EB">
      <w:p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che il progetto oggetto di domanda non ha ottenuto o non è in procinto di ottenere finanziamenti da altri uffici comunali;</w:t>
      </w:r>
    </w:p>
    <w:p w:rsidR="001146EB" w:rsidRPr="001146EB" w:rsidRDefault="001146EB" w:rsidP="001146EB">
      <w:pPr>
        <w:suppressAutoHyphens/>
        <w:spacing w:before="119" w:after="0" w:line="238" w:lineRule="atLeast"/>
        <w:jc w:val="center"/>
        <w:rPr>
          <w:rFonts w:ascii="Trebuchet MS" w:eastAsia="Times New Roman" w:hAnsi="Trebuchet MS" w:cs="Trebuchet MS"/>
          <w:i/>
          <w:iCs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DICHIARA altresì</w:t>
      </w:r>
    </w:p>
    <w:p w:rsidR="001146EB" w:rsidRPr="001146EB" w:rsidRDefault="001146EB" w:rsidP="001146EB">
      <w:pPr>
        <w:suppressAutoHyphens/>
        <w:spacing w:before="119" w:after="0" w:line="238" w:lineRule="atLeast"/>
        <w:jc w:val="center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i/>
          <w:iCs/>
          <w:color w:val="auto"/>
          <w:lang w:eastAsia="zh-CN"/>
        </w:rPr>
        <w:t xml:space="preserve">(in caso di costituzione di </w:t>
      </w:r>
      <w:proofErr w:type="spellStart"/>
      <w:r w:rsidRPr="001146EB">
        <w:rPr>
          <w:rFonts w:ascii="Trebuchet MS" w:eastAsia="Times New Roman" w:hAnsi="Trebuchet MS" w:cs="Trebuchet MS"/>
          <w:i/>
          <w:iCs/>
          <w:color w:val="auto"/>
          <w:lang w:eastAsia="zh-CN"/>
        </w:rPr>
        <w:t>partnernariato</w:t>
      </w:r>
      <w:proofErr w:type="spellEnd"/>
      <w:r w:rsidRPr="001146EB">
        <w:rPr>
          <w:rFonts w:ascii="Trebuchet MS" w:eastAsia="Times New Roman" w:hAnsi="Trebuchet MS" w:cs="Trebuchet MS"/>
          <w:i/>
          <w:iCs/>
          <w:color w:val="auto"/>
          <w:lang w:eastAsia="zh-CN"/>
        </w:rPr>
        <w:t>/consorzio/rete)</w:t>
      </w:r>
    </w:p>
    <w:p w:rsidR="001146EB" w:rsidRPr="001146EB" w:rsidRDefault="001146EB" w:rsidP="001146EB">
      <w:p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che l'organizzazione dal sottoscritto rappresentata ha ricevuto l'incarico a svolgere il ruolo di titolare con funzione di capofila da parte dei seguenti altri soggetti partecipanti al progetto:</w:t>
      </w:r>
    </w:p>
    <w:p w:rsidR="001146EB" w:rsidRPr="001146EB" w:rsidRDefault="001146EB" w:rsidP="001146EB">
      <w:p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</w:p>
    <w:p w:rsidR="001146EB" w:rsidRPr="001146EB" w:rsidRDefault="001146EB" w:rsidP="001146EB">
      <w:pPr>
        <w:numPr>
          <w:ilvl w:val="0"/>
          <w:numId w:val="5"/>
        </w:num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Nome organizzazione…………………………………………………………………………………….</w:t>
      </w:r>
    </w:p>
    <w:p w:rsidR="001146EB" w:rsidRPr="001146EB" w:rsidRDefault="001146EB" w:rsidP="001146EB">
      <w:pPr>
        <w:suppressAutoHyphens/>
        <w:spacing w:before="119" w:after="0" w:line="238" w:lineRule="atLeast"/>
        <w:ind w:left="720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Presidente/legale rappresentante………………………………………………………………...</w:t>
      </w:r>
    </w:p>
    <w:p w:rsidR="001146EB" w:rsidRPr="001146EB" w:rsidRDefault="001146EB" w:rsidP="001146EB">
      <w:pPr>
        <w:numPr>
          <w:ilvl w:val="0"/>
          <w:numId w:val="5"/>
        </w:num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Nome organizzazione…………………………………………………………………………………...</w:t>
      </w:r>
    </w:p>
    <w:p w:rsidR="001146EB" w:rsidRPr="001146EB" w:rsidRDefault="001146EB" w:rsidP="001146EB">
      <w:pPr>
        <w:suppressAutoHyphens/>
        <w:spacing w:before="119" w:after="0" w:line="238" w:lineRule="atLeast"/>
        <w:ind w:left="720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Presidente/legale rappresentante…………………………………………………………………</w:t>
      </w:r>
    </w:p>
    <w:p w:rsidR="001146EB" w:rsidRPr="001146EB" w:rsidRDefault="001146EB" w:rsidP="001146EB">
      <w:pPr>
        <w:numPr>
          <w:ilvl w:val="0"/>
          <w:numId w:val="5"/>
        </w:num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...</w:t>
      </w:r>
    </w:p>
    <w:p w:rsidR="001146EB" w:rsidRPr="001146EB" w:rsidRDefault="001146EB" w:rsidP="001146EB">
      <w:p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</w:p>
    <w:p w:rsidR="001146EB" w:rsidRPr="001146EB" w:rsidRDefault="001146EB" w:rsidP="001146EB">
      <w:p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Il sottoscritto DICHIARA, inoltre:</w:t>
      </w:r>
    </w:p>
    <w:p w:rsidR="001146EB" w:rsidRPr="001146EB" w:rsidRDefault="001146EB" w:rsidP="001146EB">
      <w:pPr>
        <w:numPr>
          <w:ilvl w:val="0"/>
          <w:numId w:val="6"/>
        </w:num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di essere consapevole di quanto previsto dal DPR 445/2000 in particolare l'art. 75 (decadenza dai benefici) e all'art. 76 che stabilisce che “</w:t>
      </w:r>
      <w:r w:rsidRPr="001146EB">
        <w:rPr>
          <w:rFonts w:ascii="Trebuchet MS" w:eastAsia="Times New Roman" w:hAnsi="Trebuchet MS" w:cs="Trebuchet MS"/>
          <w:i/>
          <w:iCs/>
          <w:color w:val="auto"/>
          <w:lang w:eastAsia="zh-CN"/>
        </w:rPr>
        <w:t>chiunque rilasci dichiarazioni mendaci, forma atti falsi o ne fa uso nei casi previsti dal presente testo unico, è punito ai sensi del Codice Penale e dalle leggi speciali in materia</w:t>
      </w:r>
      <w:r w:rsidRPr="001146EB">
        <w:rPr>
          <w:rFonts w:ascii="Trebuchet MS" w:eastAsia="Times New Roman" w:hAnsi="Trebuchet MS" w:cs="Trebuchet MS"/>
          <w:color w:val="auto"/>
          <w:lang w:eastAsia="zh-CN"/>
        </w:rPr>
        <w:t>”;</w:t>
      </w:r>
    </w:p>
    <w:p w:rsidR="001146EB" w:rsidRPr="001146EB" w:rsidRDefault="001146EB" w:rsidP="001146EB">
      <w:pPr>
        <w:numPr>
          <w:ilvl w:val="0"/>
          <w:numId w:val="6"/>
        </w:num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 xml:space="preserve">di essere in possesso dei requisiti di cui agli artt. 94-98 del D. </w:t>
      </w:r>
      <w:proofErr w:type="spellStart"/>
      <w:r w:rsidRPr="001146EB">
        <w:rPr>
          <w:rFonts w:ascii="Trebuchet MS" w:eastAsia="Times New Roman" w:hAnsi="Trebuchet MS" w:cs="Trebuchet MS"/>
          <w:color w:val="auto"/>
          <w:lang w:eastAsia="zh-CN"/>
        </w:rPr>
        <w:t>Lgs</w:t>
      </w:r>
      <w:proofErr w:type="spellEnd"/>
      <w:r w:rsidRPr="001146EB">
        <w:rPr>
          <w:rFonts w:ascii="Trebuchet MS" w:eastAsia="Times New Roman" w:hAnsi="Trebuchet MS" w:cs="Trebuchet MS"/>
          <w:color w:val="auto"/>
          <w:lang w:eastAsia="zh-CN"/>
        </w:rPr>
        <w:t>. 36/2023 “Codice dei contratti pubblici”, applicato per analogia, e di non incorr</w:t>
      </w:r>
      <w:r w:rsidRPr="001146EB">
        <w:rPr>
          <w:rFonts w:ascii="Trebuchet MS" w:eastAsia="Times New Roman" w:hAnsi="Trebuchet MS" w:cs="Trebuchet MS"/>
          <w:lang w:eastAsia="zh-CN"/>
        </w:rPr>
        <w:t>ere in nessuna delle cause di incompatibilità ai fini della stipula di contratti con la Pubblica Amministrazione;</w:t>
      </w:r>
    </w:p>
    <w:p w:rsidR="001146EB" w:rsidRPr="001146EB" w:rsidRDefault="001146EB" w:rsidP="001146EB">
      <w:pPr>
        <w:suppressAutoHyphens/>
        <w:spacing w:after="0" w:line="240" w:lineRule="auto"/>
        <w:ind w:left="720"/>
        <w:jc w:val="both"/>
        <w:rPr>
          <w:rFonts w:ascii="Trebuchet MS" w:eastAsia="Times New Roman" w:hAnsi="Trebuchet MS" w:cs="Trebuchet MS"/>
          <w:color w:val="auto"/>
          <w:lang w:eastAsia="zh-CN"/>
        </w:rPr>
      </w:pPr>
    </w:p>
    <w:p w:rsidR="001146EB" w:rsidRPr="001146EB" w:rsidRDefault="001146EB" w:rsidP="001146E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 xml:space="preserve">di essere informato, ai sensi e per gli effetti di cui all'art. 13 del D. </w:t>
      </w:r>
      <w:proofErr w:type="spellStart"/>
      <w:r w:rsidRPr="001146EB">
        <w:rPr>
          <w:rFonts w:ascii="Trebuchet MS" w:eastAsia="Times New Roman" w:hAnsi="Trebuchet MS" w:cs="Trebuchet MS"/>
          <w:color w:val="auto"/>
          <w:lang w:eastAsia="zh-CN"/>
        </w:rPr>
        <w:t>Lgs</w:t>
      </w:r>
      <w:proofErr w:type="spellEnd"/>
      <w:r w:rsidRPr="001146EB">
        <w:rPr>
          <w:rFonts w:ascii="Trebuchet MS" w:eastAsia="Times New Roman" w:hAnsi="Trebuchet MS" w:cs="Trebuchet MS"/>
          <w:color w:val="auto"/>
          <w:lang w:eastAsia="zh-CN"/>
        </w:rPr>
        <w:t>. 196/2003, come modificato dal decreto legislativo 10 agosto 2018, n. 101 e del Regolamento UE 679/2016, che i dati personali saranno trattati, anche con strumenti informatici, esclusivamente nell'ambito del procedimento per il quale la presente dichiarazione viene resa.</w:t>
      </w:r>
    </w:p>
    <w:p w:rsidR="001146EB" w:rsidRPr="001146EB" w:rsidRDefault="001146EB" w:rsidP="001146EB">
      <w:pPr>
        <w:suppressAutoHyphens/>
        <w:spacing w:before="119" w:after="0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Referente per il progetto da contattare per eventuali necessità:</w:t>
      </w: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lastRenderedPageBreak/>
        <w:t>nome cognome_____________________________________________________________</w:t>
      </w: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indirizzo e-mail _____________________________________________________________</w:t>
      </w: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telefono _________________________________________________________________</w:t>
      </w: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color w:val="auto"/>
          <w:lang w:eastAsia="zh-CN"/>
        </w:rPr>
      </w:pPr>
    </w:p>
    <w:p w:rsidR="001146EB" w:rsidRPr="001146EB" w:rsidRDefault="001146EB" w:rsidP="001146EB">
      <w:pPr>
        <w:suppressAutoHyphens/>
        <w:spacing w:before="280" w:after="0" w:line="240" w:lineRule="auto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Eventi rivolti ai minori</w:t>
      </w:r>
    </w:p>
    <w:p w:rsidR="001146EB" w:rsidRPr="001146EB" w:rsidRDefault="001146EB" w:rsidP="001146EB">
      <w:pPr>
        <w:suppressAutoHyphens/>
        <w:spacing w:before="280" w:after="0" w:line="240" w:lineRule="auto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□</w:t>
      </w:r>
      <w:r w:rsidRPr="001146EB">
        <w:rPr>
          <w:rFonts w:ascii="Trebuchet MS" w:eastAsia="Trebuchet MS" w:hAnsi="Trebuchet MS" w:cs="Trebuchet MS"/>
          <w:color w:val="auto"/>
          <w:lang w:eastAsia="zh-CN"/>
        </w:rPr>
        <w:t xml:space="preserve"> </w:t>
      </w:r>
      <w:r w:rsidRPr="001146EB">
        <w:rPr>
          <w:rFonts w:ascii="Trebuchet MS" w:eastAsia="Times New Roman" w:hAnsi="Trebuchet MS" w:cs="Trebuchet MS"/>
          <w:color w:val="auto"/>
          <w:lang w:eastAsia="zh-CN"/>
        </w:rPr>
        <w:t>NO</w:t>
      </w:r>
    </w:p>
    <w:p w:rsidR="001146EB" w:rsidRPr="001146EB" w:rsidRDefault="001146EB" w:rsidP="001146EB">
      <w:pPr>
        <w:suppressAutoHyphens/>
        <w:spacing w:before="280" w:after="119" w:line="240" w:lineRule="auto"/>
        <w:rPr>
          <w:rFonts w:ascii="Trebuchet MS" w:eastAsia="Times New Roman" w:hAnsi="Trebuchet MS" w:cs="Trebuchet MS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□</w:t>
      </w:r>
      <w:r w:rsidRPr="001146EB">
        <w:rPr>
          <w:rFonts w:ascii="Trebuchet MS" w:eastAsia="Trebuchet MS" w:hAnsi="Trebuchet MS" w:cs="Trebuchet MS"/>
          <w:color w:val="auto"/>
          <w:lang w:eastAsia="zh-CN"/>
        </w:rPr>
        <w:t xml:space="preserve"> </w:t>
      </w:r>
      <w:r w:rsidRPr="001146EB">
        <w:rPr>
          <w:rFonts w:ascii="Trebuchet MS" w:eastAsia="Times New Roman" w:hAnsi="Trebuchet MS" w:cs="Trebuchet MS"/>
          <w:i/>
          <w:iCs/>
          <w:color w:val="auto"/>
          <w:lang w:eastAsia="zh-CN"/>
        </w:rPr>
        <w:t>SI (in caso di eventi rivolti a minori, sottoscrivere anche la seguente dichiarazione)</w:t>
      </w:r>
    </w:p>
    <w:p w:rsidR="001146EB" w:rsidRPr="001146EB" w:rsidRDefault="001146EB" w:rsidP="001146EB">
      <w:pPr>
        <w:suppressAutoHyphens/>
        <w:spacing w:before="119" w:after="119" w:line="238" w:lineRule="atLeast"/>
        <w:jc w:val="both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lang w:eastAsia="zh-CN"/>
        </w:rPr>
        <w:t xml:space="preserve">Il sottoscritto, in osservanza a quanto stabilito dal </w:t>
      </w:r>
      <w:proofErr w:type="spellStart"/>
      <w:proofErr w:type="gramStart"/>
      <w:r w:rsidRPr="001146EB">
        <w:rPr>
          <w:rFonts w:ascii="Trebuchet MS" w:eastAsia="Times New Roman" w:hAnsi="Trebuchet MS" w:cs="Trebuchet MS"/>
          <w:lang w:eastAsia="zh-CN"/>
        </w:rPr>
        <w:t>D.Lgs</w:t>
      </w:r>
      <w:proofErr w:type="spellEnd"/>
      <w:proofErr w:type="gramEnd"/>
      <w:r w:rsidRPr="001146EB">
        <w:rPr>
          <w:rFonts w:ascii="Trebuchet MS" w:eastAsia="Times New Roman" w:hAnsi="Trebuchet MS" w:cs="Trebuchet MS"/>
          <w:lang w:eastAsia="zh-CN"/>
        </w:rPr>
        <w:t xml:space="preserve"> 39 del 4/03/2014, si impegna ad effettuare tutte le verifiche di legge nei confronti di lavoratori e volontari che operano in attività a diretto e regolare contatto con minori.</w:t>
      </w:r>
    </w:p>
    <w:p w:rsidR="001146EB" w:rsidRPr="001146EB" w:rsidRDefault="001146EB" w:rsidP="001146EB">
      <w:pPr>
        <w:suppressAutoHyphens/>
        <w:spacing w:before="119" w:after="119" w:line="238" w:lineRule="atLeast"/>
        <w:rPr>
          <w:rFonts w:ascii="Trebuchet MS" w:eastAsia="Times New Roman" w:hAnsi="Trebuchet MS" w:cs="Trebuchet MS"/>
          <w:color w:val="auto"/>
          <w:lang w:eastAsia="zh-CN"/>
        </w:rPr>
      </w:pP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lang w:eastAsia="zh-CN"/>
        </w:rPr>
      </w:pPr>
      <w:r w:rsidRPr="001146EB">
        <w:rPr>
          <w:rFonts w:ascii="Trebuchet MS" w:eastAsia="Times New Roman" w:hAnsi="Trebuchet MS" w:cs="Trebuchet MS"/>
          <w:lang w:eastAsia="zh-CN"/>
        </w:rPr>
        <w:t>Data……………………………</w:t>
      </w: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lang w:eastAsia="zh-CN"/>
        </w:rPr>
      </w:pP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color w:val="auto"/>
          <w:lang w:eastAsia="zh-CN"/>
        </w:rPr>
      </w:pPr>
      <w:r w:rsidRPr="001146EB">
        <w:rPr>
          <w:rFonts w:ascii="Trebuchet MS" w:eastAsia="Times New Roman" w:hAnsi="Trebuchet MS" w:cs="Trebuchet MS"/>
          <w:lang w:eastAsia="zh-CN"/>
        </w:rPr>
        <w:t>IL LEGALE RAPPRESENTANTE</w:t>
      </w:r>
      <w:bookmarkStart w:id="1" w:name="sdfootnote1anc"/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color w:val="auto"/>
          <w:lang w:eastAsia="zh-CN"/>
        </w:rPr>
      </w:pPr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rebuchet MS" w:eastAsia="Times New Roman" w:hAnsi="Trebuchet MS" w:cs="Trebuchet MS"/>
          <w:b/>
          <w:bCs/>
          <w:u w:val="single"/>
          <w:lang w:eastAsia="zh-CN"/>
        </w:rPr>
      </w:pPr>
      <w:r w:rsidRPr="001146EB">
        <w:rPr>
          <w:rFonts w:ascii="Trebuchet MS" w:eastAsia="Times New Roman" w:hAnsi="Trebuchet MS" w:cs="Trebuchet MS"/>
          <w:color w:val="auto"/>
          <w:lang w:eastAsia="zh-CN"/>
        </w:rPr>
        <w:t>_______________________________</w:t>
      </w:r>
      <w:bookmarkStart w:id="2" w:name="sdfootnote1sym"/>
      <w:bookmarkEnd w:id="1"/>
    </w:p>
    <w:p w:rsidR="001146EB" w:rsidRPr="001146EB" w:rsidRDefault="001146EB" w:rsidP="001146EB">
      <w:pPr>
        <w:suppressAutoHyphens/>
        <w:spacing w:before="119" w:after="0" w:line="238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1146EB">
        <w:rPr>
          <w:rFonts w:ascii="Trebuchet MS" w:eastAsia="Times New Roman" w:hAnsi="Trebuchet MS" w:cs="Trebuchet MS"/>
          <w:b/>
          <w:bCs/>
          <w:u w:val="single"/>
          <w:lang w:eastAsia="zh-CN"/>
        </w:rPr>
        <w:t>N.B. Allegare documento di identità valido del sottoscrittore</w:t>
      </w:r>
      <w:bookmarkEnd w:id="2"/>
    </w:p>
    <w:sectPr w:rsidR="001146EB" w:rsidRPr="001146EB">
      <w:pgSz w:w="11906" w:h="16838"/>
      <w:pgMar w:top="1417" w:right="1134" w:bottom="1176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17CE625A"/>
    <w:multiLevelType w:val="hybridMultilevel"/>
    <w:tmpl w:val="C82A7D26"/>
    <w:lvl w:ilvl="0" w:tplc="BE66C65C">
      <w:start w:val="1"/>
      <w:numFmt w:val="decimal"/>
      <w:lvlText w:val="%1."/>
      <w:lvlJc w:val="left"/>
      <w:pPr>
        <w:ind w:left="70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26B1CC">
      <w:start w:val="1"/>
      <w:numFmt w:val="lowerLetter"/>
      <w:lvlText w:val="%2"/>
      <w:lvlJc w:val="left"/>
      <w:pPr>
        <w:ind w:left="144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48BED8">
      <w:start w:val="1"/>
      <w:numFmt w:val="lowerRoman"/>
      <w:lvlText w:val="%3"/>
      <w:lvlJc w:val="left"/>
      <w:pPr>
        <w:ind w:left="216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E0F958">
      <w:start w:val="1"/>
      <w:numFmt w:val="decimal"/>
      <w:lvlText w:val="%4"/>
      <w:lvlJc w:val="left"/>
      <w:pPr>
        <w:ind w:left="288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3AD188">
      <w:start w:val="1"/>
      <w:numFmt w:val="lowerLetter"/>
      <w:lvlText w:val="%5"/>
      <w:lvlJc w:val="left"/>
      <w:pPr>
        <w:ind w:left="360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CE2804">
      <w:start w:val="1"/>
      <w:numFmt w:val="lowerRoman"/>
      <w:lvlText w:val="%6"/>
      <w:lvlJc w:val="left"/>
      <w:pPr>
        <w:ind w:left="432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66F442">
      <w:start w:val="1"/>
      <w:numFmt w:val="decimal"/>
      <w:lvlText w:val="%7"/>
      <w:lvlJc w:val="left"/>
      <w:pPr>
        <w:ind w:left="504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92E576">
      <w:start w:val="1"/>
      <w:numFmt w:val="lowerLetter"/>
      <w:lvlText w:val="%8"/>
      <w:lvlJc w:val="left"/>
      <w:pPr>
        <w:ind w:left="576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D8A78E">
      <w:start w:val="1"/>
      <w:numFmt w:val="lowerRoman"/>
      <w:lvlText w:val="%9"/>
      <w:lvlJc w:val="left"/>
      <w:pPr>
        <w:ind w:left="648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C840796"/>
    <w:multiLevelType w:val="hybridMultilevel"/>
    <w:tmpl w:val="73F02C2E"/>
    <w:lvl w:ilvl="0" w:tplc="44FE54C8">
      <w:start w:val="1"/>
      <w:numFmt w:val="decimal"/>
      <w:lvlText w:val="%1."/>
      <w:lvlJc w:val="left"/>
      <w:pPr>
        <w:ind w:left="7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0C665E">
      <w:start w:val="1"/>
      <w:numFmt w:val="lowerLetter"/>
      <w:lvlText w:val="%2"/>
      <w:lvlJc w:val="left"/>
      <w:pPr>
        <w:ind w:left="14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F826F8">
      <w:start w:val="1"/>
      <w:numFmt w:val="lowerRoman"/>
      <w:lvlText w:val="%3"/>
      <w:lvlJc w:val="left"/>
      <w:pPr>
        <w:ind w:left="21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A24A88">
      <w:start w:val="1"/>
      <w:numFmt w:val="decimal"/>
      <w:lvlText w:val="%4"/>
      <w:lvlJc w:val="left"/>
      <w:pPr>
        <w:ind w:left="28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265BE">
      <w:start w:val="1"/>
      <w:numFmt w:val="lowerLetter"/>
      <w:lvlText w:val="%5"/>
      <w:lvlJc w:val="left"/>
      <w:pPr>
        <w:ind w:left="36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2E04FE">
      <w:start w:val="1"/>
      <w:numFmt w:val="lowerRoman"/>
      <w:lvlText w:val="%6"/>
      <w:lvlJc w:val="left"/>
      <w:pPr>
        <w:ind w:left="43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1655BA">
      <w:start w:val="1"/>
      <w:numFmt w:val="decimal"/>
      <w:lvlText w:val="%7"/>
      <w:lvlJc w:val="left"/>
      <w:pPr>
        <w:ind w:left="50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5097D6">
      <w:start w:val="1"/>
      <w:numFmt w:val="lowerLetter"/>
      <w:lvlText w:val="%8"/>
      <w:lvlJc w:val="left"/>
      <w:pPr>
        <w:ind w:left="57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061B62">
      <w:start w:val="1"/>
      <w:numFmt w:val="lowerRoman"/>
      <w:lvlText w:val="%9"/>
      <w:lvlJc w:val="left"/>
      <w:pPr>
        <w:ind w:left="64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C453ABE"/>
    <w:multiLevelType w:val="hybridMultilevel"/>
    <w:tmpl w:val="7E68DBA8"/>
    <w:lvl w:ilvl="0" w:tplc="653C076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82B1A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0E8DF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AE527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86F9E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0CD59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7A4E5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4AE5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58313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89"/>
    <w:rsid w:val="000E75A6"/>
    <w:rsid w:val="001146EB"/>
    <w:rsid w:val="002A6F89"/>
    <w:rsid w:val="004C5084"/>
    <w:rsid w:val="00581B2B"/>
    <w:rsid w:val="005B2859"/>
    <w:rsid w:val="007B2528"/>
    <w:rsid w:val="008069B0"/>
    <w:rsid w:val="0098252D"/>
    <w:rsid w:val="00A26725"/>
    <w:rsid w:val="00B012B1"/>
    <w:rsid w:val="00B86813"/>
    <w:rsid w:val="00D15430"/>
    <w:rsid w:val="00F60FCB"/>
    <w:rsid w:val="00FA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uiPriority w:val="99"/>
    <w:unhideWhenUsed/>
    <w:rsid w:val="000E75A6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uiPriority w:val="99"/>
    <w:unhideWhenUsed/>
    <w:rsid w:val="000E75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gioiatauro@asmepec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A/1</vt:lpstr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A/1</dc:title>
  <dc:subject/>
  <dc:creator>tassinari.anelita</dc:creator>
  <cp:keywords/>
  <cp:lastModifiedBy>ing. Orlando</cp:lastModifiedBy>
  <cp:revision>14</cp:revision>
  <dcterms:created xsi:type="dcterms:W3CDTF">2024-12-03T15:58:00Z</dcterms:created>
  <dcterms:modified xsi:type="dcterms:W3CDTF">2024-12-17T16:26:00Z</dcterms:modified>
</cp:coreProperties>
</file>